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541CA3" w:rsidP="00844DAA">
            <w:pPr>
              <w:pStyle w:val="Pieddepage"/>
              <w:tabs>
                <w:tab w:val="clear" w:pos="4536"/>
                <w:tab w:val="clear" w:pos="9072"/>
                <w:tab w:val="left" w:pos="851"/>
              </w:tabs>
              <w:jc w:val="center"/>
              <w:rPr>
                <w:noProof/>
                <w:lang w:eastAsia="fr-FR"/>
              </w:rPr>
            </w:pP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9B1CD0" w:rsidRDefault="00D55817" w:rsidP="00FE48C9">
            <w:pPr>
              <w:pStyle w:val="En-tte"/>
              <w:jc w:val="center"/>
            </w:pPr>
            <w:r w:rsidRPr="00DF12F0">
              <w:rPr>
                <w:noProof/>
                <w:lang w:eastAsia="fr-FR"/>
              </w:rPr>
              <w:drawing>
                <wp:inline distT="0" distB="0" distL="0" distR="0">
                  <wp:extent cx="1630680" cy="126809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0680" cy="1268095"/>
                          </a:xfrm>
                          <a:prstGeom prst="rect">
                            <a:avLst/>
                          </a:prstGeom>
                          <a:noFill/>
                          <a:ln>
                            <a:noFill/>
                          </a:ln>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4755F1" w:rsidRPr="00F04127" w:rsidRDefault="009B1CD0" w:rsidP="00F04127">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876A73" w:rsidRDefault="00876A73" w:rsidP="005846FB">
      <w:pPr>
        <w:tabs>
          <w:tab w:val="left" w:pos="426"/>
          <w:tab w:val="left" w:pos="851"/>
        </w:tabs>
        <w:jc w:val="both"/>
        <w:rPr>
          <w:rFonts w:ascii="Arial" w:hAnsi="Arial" w:cs="Arial"/>
        </w:rPr>
      </w:pPr>
    </w:p>
    <w:p w:rsidR="005256C1" w:rsidRPr="005256C1" w:rsidRDefault="005256C1" w:rsidP="005256C1">
      <w:pPr>
        <w:tabs>
          <w:tab w:val="left" w:pos="426"/>
          <w:tab w:val="left" w:pos="851"/>
        </w:tabs>
        <w:jc w:val="both"/>
        <w:rPr>
          <w:rFonts w:ascii="Calibri" w:hAnsi="Calibri" w:cs="Calibri"/>
          <w:b/>
          <w:sz w:val="28"/>
          <w:szCs w:val="28"/>
        </w:rPr>
      </w:pPr>
      <w:r w:rsidRPr="005256C1">
        <w:rPr>
          <w:rFonts w:ascii="Calibri" w:hAnsi="Calibri" w:cs="Calibri"/>
          <w:b/>
          <w:sz w:val="28"/>
          <w:szCs w:val="28"/>
        </w:rPr>
        <w:t>Travaux de climatisation du bâtiment 662 du Centre Hospitalier Le Vinatier, situé 9 rue Marcel Therras, 69150 DÉCINES</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CF28C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C1E2C">
        <w:fldChar w:fldCharType="separate"/>
      </w:r>
      <w:r>
        <w:fldChar w:fldCharType="end"/>
      </w:r>
      <w:r w:rsidR="009B1CD0">
        <w:tab/>
        <w:t xml:space="preserve">à l’ensemble du marché </w:t>
      </w:r>
      <w:r w:rsidR="00FE48C9">
        <w:t>public</w:t>
      </w:r>
      <w:r w:rsidR="00A50D75">
        <w:rPr>
          <w:i/>
          <w:iCs/>
          <w:sz w:val="18"/>
          <w:szCs w:val="18"/>
        </w:rPr>
        <w:t xml:space="preserve"> </w:t>
      </w:r>
      <w:r w:rsidR="00B87564">
        <w:rPr>
          <w:iCs/>
        </w:rPr>
        <w:t>;</w:t>
      </w:r>
    </w:p>
    <w:p w:rsidR="009B1CD0" w:rsidRDefault="009B1CD0" w:rsidP="009B45B9">
      <w:pPr>
        <w:tabs>
          <w:tab w:val="left" w:pos="426"/>
          <w:tab w:val="left" w:pos="851"/>
        </w:tabs>
        <w:jc w:val="both"/>
        <w:rPr>
          <w:rFonts w:ascii="Arial" w:hAnsi="Arial" w:cs="Arial"/>
        </w:rPr>
      </w:pPr>
    </w:p>
    <w:p w:rsidR="00B87564" w:rsidRDefault="00CF28C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public</w:t>
      </w:r>
      <w:r w:rsidR="00A50D75">
        <w:rPr>
          <w:rFonts w:ascii="Arial" w:hAnsi="Arial" w:cs="Arial"/>
          <w:i/>
          <w:iCs/>
          <w:sz w:val="18"/>
          <w:szCs w:val="18"/>
        </w:rPr>
        <w:t xml:space="preserve"> </w:t>
      </w:r>
      <w:r w:rsidR="00B87564">
        <w:rPr>
          <w:rFonts w:ascii="Arial" w:hAnsi="Arial" w:cs="Arial"/>
        </w:rPr>
        <w:t>;</w:t>
      </w:r>
    </w:p>
    <w:p w:rsidR="009B1CD0" w:rsidRDefault="009B1CD0" w:rsidP="001A0C29">
      <w:pPr>
        <w:pStyle w:val="fcasegauche"/>
        <w:tabs>
          <w:tab w:val="left" w:pos="851"/>
        </w:tabs>
        <w:spacing w:before="120" w:after="0"/>
        <w:ind w:left="0" w:firstLine="0"/>
        <w:rPr>
          <w:rFonts w:ascii="Arial" w:hAnsi="Arial" w:cs="Arial"/>
          <w:iCs/>
        </w:rPr>
      </w:pPr>
    </w:p>
    <w:p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EC1E2C">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1A0C2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rPr>
          <w:rFonts w:ascii="Arial" w:hAnsi="Arial" w:cs="Arial"/>
        </w:rPr>
        <w:tab/>
        <w:t xml:space="preserve">à la variante suivante : </w:t>
      </w:r>
    </w:p>
    <w:p w:rsidR="001A0C29" w:rsidRDefault="001A0C29" w:rsidP="001A0C29">
      <w:pPr>
        <w:pStyle w:val="fcasegauche"/>
        <w:tabs>
          <w:tab w:val="left" w:pos="851"/>
        </w:tabs>
        <w:spacing w:after="0"/>
        <w:ind w:left="851" w:firstLine="0"/>
        <w:rPr>
          <w:rFonts w:ascii="Arial" w:hAnsi="Arial" w:cs="Arial"/>
        </w:rPr>
      </w:pPr>
    </w:p>
    <w:p w:rsidR="005546A9" w:rsidRDefault="006B5057" w:rsidP="006C4338">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Pr>
          <w:rFonts w:ascii="Arial" w:hAnsi="Arial" w:cs="Arial"/>
        </w:rPr>
        <w:tab/>
        <w:t xml:space="preserve">avec les prestations supplémentaires suivantes : </w:t>
      </w:r>
    </w:p>
    <w:p w:rsidR="00A50D75" w:rsidRPr="001A0C29" w:rsidRDefault="00A50D75" w:rsidP="00A50D75">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B94B1D"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sidR="001A0C29">
        <w:rPr>
          <w:rFonts w:ascii="Arial" w:hAnsi="Arial" w:cs="Arial"/>
        </w:rPr>
        <w:t xml:space="preserve"> suivantes : </w:t>
      </w:r>
    </w:p>
    <w:p w:rsidR="009B1CD0" w:rsidRDefault="004755F1"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EC1E2C">
        <w:fldChar w:fldCharType="separate"/>
      </w:r>
      <w:r>
        <w:fldChar w:fldCharType="end"/>
      </w:r>
      <w:r w:rsidR="00B94B1D">
        <w:rPr>
          <w:rFonts w:ascii="Arial" w:hAnsi="Arial" w:cs="Arial"/>
          <w:lang w:val="en-GB"/>
        </w:rPr>
        <w:t xml:space="preserve"> Le </w:t>
      </w:r>
      <w:proofErr w:type="spellStart"/>
      <w:r w:rsidR="00B94B1D">
        <w:rPr>
          <w:rFonts w:ascii="Arial" w:hAnsi="Arial" w:cs="Arial"/>
          <w:lang w:val="en-GB"/>
        </w:rPr>
        <w:t>présent</w:t>
      </w:r>
      <w:proofErr w:type="spellEnd"/>
      <w:r w:rsidR="00B94B1D">
        <w:rPr>
          <w:rFonts w:ascii="Arial" w:hAnsi="Arial" w:cs="Arial"/>
          <w:lang w:val="en-GB"/>
        </w:rPr>
        <w:t xml:space="preserve"> </w:t>
      </w:r>
      <w:proofErr w:type="spellStart"/>
      <w:r w:rsidR="00B94B1D">
        <w:rPr>
          <w:rFonts w:ascii="Arial" w:hAnsi="Arial" w:cs="Arial"/>
          <w:lang w:val="en-GB"/>
        </w:rPr>
        <w:t>acte</w:t>
      </w:r>
      <w:proofErr w:type="spellEnd"/>
      <w:r w:rsidR="00B94B1D">
        <w:rPr>
          <w:rFonts w:ascii="Arial" w:hAnsi="Arial" w:cs="Arial"/>
          <w:lang w:val="en-GB"/>
        </w:rPr>
        <w:t xml:space="preserve"> </w:t>
      </w:r>
      <w:proofErr w:type="spellStart"/>
      <w:r w:rsidR="00B94B1D">
        <w:rPr>
          <w:rFonts w:ascii="Arial" w:hAnsi="Arial" w:cs="Arial"/>
          <w:lang w:val="en-GB"/>
        </w:rPr>
        <w:t>d’engagement</w:t>
      </w:r>
      <w:proofErr w:type="spellEnd"/>
      <w:r w:rsidR="00192ECA">
        <w:rPr>
          <w:rFonts w:ascii="Arial" w:hAnsi="Arial" w:cs="Arial"/>
          <w:lang w:val="en-GB"/>
        </w:rPr>
        <w:t xml:space="preserve"> et </w:t>
      </w:r>
      <w:proofErr w:type="spellStart"/>
      <w:r w:rsidR="00192ECA">
        <w:rPr>
          <w:rFonts w:ascii="Arial" w:hAnsi="Arial" w:cs="Arial"/>
          <w:lang w:val="en-GB"/>
        </w:rPr>
        <w:t>ses</w:t>
      </w:r>
      <w:proofErr w:type="spellEnd"/>
      <w:r w:rsidR="00192ECA">
        <w:rPr>
          <w:rFonts w:ascii="Arial" w:hAnsi="Arial" w:cs="Arial"/>
          <w:lang w:val="en-GB"/>
        </w:rPr>
        <w:t xml:space="preserve"> a</w:t>
      </w:r>
      <w:bookmarkStart w:id="0" w:name="_GoBack"/>
      <w:bookmarkEnd w:id="0"/>
      <w:r w:rsidR="00192ECA">
        <w:rPr>
          <w:rFonts w:ascii="Arial" w:hAnsi="Arial" w:cs="Arial"/>
          <w:lang w:val="en-GB"/>
        </w:rPr>
        <w:t>nnexes</w:t>
      </w:r>
      <w:r w:rsidR="001A0C29">
        <w:rPr>
          <w:rFonts w:ascii="Arial" w:hAnsi="Arial" w:cs="Arial"/>
          <w:lang w:val="en-GB"/>
        </w:rPr>
        <w:t xml:space="preserve"> </w:t>
      </w:r>
      <w:proofErr w:type="spellStart"/>
      <w:r w:rsidR="00EC1E2C">
        <w:rPr>
          <w:rFonts w:ascii="Arial" w:hAnsi="Arial" w:cs="Arial"/>
          <w:lang w:val="en-GB"/>
        </w:rPr>
        <w:t>éventuelles</w:t>
      </w:r>
      <w:proofErr w:type="spellEnd"/>
      <w:r w:rsidR="00EC1E2C">
        <w:rPr>
          <w:rFonts w:ascii="Arial" w:hAnsi="Arial" w:cs="Arial"/>
          <w:lang w:val="en-GB"/>
        </w:rPr>
        <w:t xml:space="preserve"> </w:t>
      </w:r>
      <w:r w:rsidR="001A0C29">
        <w:rPr>
          <w:rFonts w:ascii="Arial" w:hAnsi="Arial" w:cs="Arial"/>
          <w:lang w:val="en-GB"/>
        </w:rPr>
        <w:t>;</w:t>
      </w:r>
    </w:p>
    <w:p w:rsidR="001A0C29" w:rsidRPr="00CD185D" w:rsidRDefault="001A0C29" w:rsidP="005846FB">
      <w:pPr>
        <w:tabs>
          <w:tab w:val="left" w:pos="851"/>
        </w:tabs>
        <w:spacing w:before="120"/>
        <w:ind w:left="1135" w:hanging="284"/>
        <w:jc w:val="both"/>
        <w:rPr>
          <w:lang w:val="en-US"/>
        </w:rPr>
      </w:pPr>
      <w:r w:rsidRPr="001A0C29">
        <w:rPr>
          <w:rFonts w:ascii="Arial" w:hAnsi="Arial" w:cs="Arial"/>
          <w:lang w:val="en-GB"/>
        </w:rPr>
        <w:fldChar w:fldCharType="begin">
          <w:ffData>
            <w:name w:val=""/>
            <w:enabled/>
            <w:calcOnExit w:val="0"/>
            <w:checkBox>
              <w:size w:val="20"/>
              <w:default w:val="1"/>
            </w:checkBox>
          </w:ffData>
        </w:fldChar>
      </w:r>
      <w:r w:rsidRPr="001A0C29">
        <w:rPr>
          <w:rFonts w:ascii="Arial" w:hAnsi="Arial" w:cs="Arial"/>
          <w:lang w:val="en-GB"/>
        </w:rPr>
        <w:instrText xml:space="preserve"> FORMCHECKBOX </w:instrText>
      </w:r>
      <w:r w:rsidR="00EC1E2C">
        <w:rPr>
          <w:rFonts w:ascii="Arial" w:hAnsi="Arial" w:cs="Arial"/>
          <w:lang w:val="en-GB"/>
        </w:rPr>
      </w:r>
      <w:r w:rsidR="00EC1E2C">
        <w:rPr>
          <w:rFonts w:ascii="Arial" w:hAnsi="Arial" w:cs="Arial"/>
          <w:lang w:val="en-GB"/>
        </w:rPr>
        <w:fldChar w:fldCharType="separate"/>
      </w:r>
      <w:r w:rsidRPr="001A0C29">
        <w:rPr>
          <w:rFonts w:ascii="Arial" w:hAnsi="Arial" w:cs="Arial"/>
          <w:lang w:val="en-GB"/>
        </w:rPr>
        <w:fldChar w:fldCharType="end"/>
      </w:r>
      <w:r w:rsidRPr="001A0C29">
        <w:rPr>
          <w:rFonts w:ascii="Arial" w:hAnsi="Arial" w:cs="Arial"/>
          <w:lang w:val="en-GB"/>
        </w:rPr>
        <w:t xml:space="preserve"> La </w:t>
      </w:r>
      <w:proofErr w:type="spellStart"/>
      <w:r w:rsidRPr="001A0C29">
        <w:rPr>
          <w:rFonts w:ascii="Arial" w:hAnsi="Arial" w:cs="Arial"/>
          <w:lang w:val="en-GB"/>
        </w:rPr>
        <w:t>décomposition</w:t>
      </w:r>
      <w:proofErr w:type="spellEnd"/>
      <w:r w:rsidRPr="001A0C29">
        <w:rPr>
          <w:rFonts w:ascii="Arial" w:hAnsi="Arial" w:cs="Arial"/>
          <w:lang w:val="en-GB"/>
        </w:rPr>
        <w:t xml:space="preserve"> du prix global et </w:t>
      </w:r>
      <w:proofErr w:type="spellStart"/>
      <w:r w:rsidRPr="001A0C29">
        <w:rPr>
          <w:rFonts w:ascii="Arial" w:hAnsi="Arial" w:cs="Arial"/>
          <w:lang w:val="en-GB"/>
        </w:rPr>
        <w:t>forfaitaire</w:t>
      </w:r>
      <w:proofErr w:type="spellEnd"/>
      <w:r w:rsidRPr="001A0C29">
        <w:rPr>
          <w:rFonts w:ascii="Arial" w:hAnsi="Arial" w:cs="Arial"/>
          <w:lang w:val="en-GB"/>
        </w:rPr>
        <w:t xml:space="preserve"> (DPGF)</w:t>
      </w:r>
      <w:r>
        <w:rPr>
          <w:rFonts w:ascii="Arial" w:hAnsi="Arial" w:cs="Arial"/>
          <w:lang w:val="en-GB"/>
        </w:rPr>
        <w:t xml:space="preserve"> ;</w:t>
      </w:r>
    </w:p>
    <w:p w:rsidR="009B1CD0" w:rsidRPr="00CD185D" w:rsidRDefault="004755F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EC1E2C">
        <w:fldChar w:fldCharType="separate"/>
      </w:r>
      <w:r>
        <w:fldChar w:fldCharType="end"/>
      </w:r>
      <w:r w:rsidR="00B94B1D">
        <w:rPr>
          <w:rFonts w:ascii="Arial" w:hAnsi="Arial" w:cs="Arial"/>
          <w:lang w:val="en-GB"/>
        </w:rPr>
        <w:t xml:space="preserve"> Le Cahier des Clauses </w:t>
      </w:r>
      <w:proofErr w:type="spellStart"/>
      <w:r w:rsidR="00B94B1D">
        <w:rPr>
          <w:rFonts w:ascii="Arial" w:hAnsi="Arial" w:cs="Arial"/>
          <w:lang w:val="en-GB"/>
        </w:rPr>
        <w:t>Administratives</w:t>
      </w:r>
      <w:proofErr w:type="spellEnd"/>
      <w:r w:rsidR="00B94B1D">
        <w:rPr>
          <w:rFonts w:ascii="Arial" w:hAnsi="Arial" w:cs="Arial"/>
          <w:lang w:val="en-GB"/>
        </w:rPr>
        <w:t xml:space="preserve"> </w:t>
      </w:r>
      <w:proofErr w:type="spellStart"/>
      <w:r w:rsidR="00B94B1D">
        <w:rPr>
          <w:rFonts w:ascii="Arial" w:hAnsi="Arial" w:cs="Arial"/>
          <w:lang w:val="en-GB"/>
        </w:rPr>
        <w:t>Particulières</w:t>
      </w:r>
      <w:proofErr w:type="spellEnd"/>
      <w:r w:rsidR="00B94B1D">
        <w:rPr>
          <w:rFonts w:ascii="Arial" w:hAnsi="Arial" w:cs="Arial"/>
          <w:lang w:val="en-GB"/>
        </w:rPr>
        <w:t xml:space="preserve"> </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A</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062EF1">
        <w:rPr>
          <w:rFonts w:ascii="Arial" w:hAnsi="Arial" w:cs="Arial"/>
          <w:lang w:val="en-GB"/>
        </w:rPr>
        <w:t xml:space="preserve"> </w:t>
      </w:r>
    </w:p>
    <w:p w:rsidR="009B1CD0" w:rsidRDefault="004755F1"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EC1E2C">
        <w:fldChar w:fldCharType="separate"/>
      </w:r>
      <w:r>
        <w:fldChar w:fldCharType="end"/>
      </w:r>
      <w:r w:rsidR="00B94B1D">
        <w:rPr>
          <w:rFonts w:ascii="Arial" w:hAnsi="Arial" w:cs="Arial"/>
          <w:lang w:val="en-GB"/>
        </w:rPr>
        <w:t xml:space="preserve"> </w:t>
      </w:r>
      <w:r w:rsidR="00DE2310">
        <w:rPr>
          <w:rFonts w:ascii="Arial" w:hAnsi="Arial" w:cs="Arial"/>
          <w:lang w:val="en-GB"/>
        </w:rPr>
        <w:t xml:space="preserve">Le </w:t>
      </w:r>
      <w:r w:rsidR="00912F0B">
        <w:rPr>
          <w:rFonts w:ascii="Arial" w:hAnsi="Arial" w:cs="Arial"/>
          <w:lang w:val="en-GB"/>
        </w:rPr>
        <w:t xml:space="preserve">Cahier des Clauses Techniques </w:t>
      </w:r>
      <w:proofErr w:type="spellStart"/>
      <w:r w:rsidR="00912F0B">
        <w:rPr>
          <w:rFonts w:ascii="Arial" w:hAnsi="Arial" w:cs="Arial"/>
          <w:lang w:val="en-GB"/>
        </w:rPr>
        <w:t>Particulières</w:t>
      </w:r>
      <w:proofErr w:type="spellEnd"/>
      <w:r w:rsidR="00912F0B">
        <w:rPr>
          <w:rFonts w:ascii="Arial" w:hAnsi="Arial" w:cs="Arial"/>
          <w:lang w:val="en-GB"/>
        </w:rPr>
        <w:t xml:space="preserve"> (</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T</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B94B1D">
        <w:rPr>
          <w:rFonts w:ascii="Arial" w:hAnsi="Arial" w:cs="Arial"/>
          <w:lang w:val="en-GB"/>
        </w:rPr>
        <w:t xml:space="preserve"> </w:t>
      </w:r>
      <w:r w:rsidR="00192ECA">
        <w:rPr>
          <w:rFonts w:ascii="Arial" w:hAnsi="Arial" w:cs="Arial"/>
          <w:lang w:val="en-GB"/>
        </w:rPr>
        <w:t xml:space="preserve">et </w:t>
      </w:r>
      <w:proofErr w:type="spellStart"/>
      <w:r w:rsidR="00192ECA">
        <w:rPr>
          <w:rFonts w:ascii="Arial" w:hAnsi="Arial" w:cs="Arial"/>
          <w:lang w:val="en-GB"/>
        </w:rPr>
        <w:t>ses</w:t>
      </w:r>
      <w:proofErr w:type="spellEnd"/>
      <w:r w:rsidR="00192ECA">
        <w:rPr>
          <w:rFonts w:ascii="Arial" w:hAnsi="Arial" w:cs="Arial"/>
          <w:lang w:val="en-GB"/>
        </w:rPr>
        <w:t xml:space="preserve"> annexes</w:t>
      </w:r>
      <w:r w:rsidR="00447080">
        <w:rPr>
          <w:rFonts w:ascii="Arial" w:hAnsi="Arial" w:cs="Arial"/>
          <w:lang w:val="en-GB"/>
        </w:rPr>
        <w:t xml:space="preserve"> ;</w:t>
      </w:r>
    </w:p>
    <w:p w:rsidR="001A0C29" w:rsidRDefault="001A0C29"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EC1E2C">
        <w:fldChar w:fldCharType="separate"/>
      </w:r>
      <w:r>
        <w:fldChar w:fldCharType="end"/>
      </w:r>
      <w:r>
        <w:t xml:space="preserve"> </w:t>
      </w:r>
      <w:r>
        <w:rPr>
          <w:rFonts w:ascii="Arial" w:hAnsi="Arial" w:cs="Arial"/>
          <w:lang w:val="en-GB"/>
        </w:rPr>
        <w:t>Les plans ;</w:t>
      </w:r>
    </w:p>
    <w:p w:rsidR="001A0C29" w:rsidRPr="001A0C29" w:rsidRDefault="001A0C29" w:rsidP="001A0C29">
      <w:pPr>
        <w:tabs>
          <w:tab w:val="left" w:pos="851"/>
        </w:tabs>
        <w:spacing w:before="120"/>
        <w:ind w:left="1135" w:hanging="284"/>
        <w:jc w:val="both"/>
        <w:rPr>
          <w:lang w:val="en-US"/>
        </w:rPr>
      </w:pPr>
      <w:r w:rsidRPr="001A0C29">
        <w:fldChar w:fldCharType="begin">
          <w:ffData>
            <w:name w:val=""/>
            <w:enabled/>
            <w:calcOnExit w:val="0"/>
            <w:checkBox>
              <w:size w:val="20"/>
              <w:default w:val="1"/>
            </w:checkBox>
          </w:ffData>
        </w:fldChar>
      </w:r>
      <w:r w:rsidRPr="001A0C29">
        <w:instrText xml:space="preserve"> FORMCHECKBOX </w:instrText>
      </w:r>
      <w:r w:rsidR="00EC1E2C">
        <w:fldChar w:fldCharType="separate"/>
      </w:r>
      <w:r w:rsidRPr="001A0C29">
        <w:rPr>
          <w:lang w:val="en-US"/>
        </w:rPr>
        <w:fldChar w:fldCharType="end"/>
      </w:r>
      <w:r>
        <w:rPr>
          <w:lang w:val="en-US"/>
        </w:rPr>
        <w:t xml:space="preserve"> </w:t>
      </w:r>
      <w:r w:rsidRPr="001A0C29">
        <w:rPr>
          <w:lang w:val="en-US"/>
        </w:rPr>
        <w:t xml:space="preserve">Le </w:t>
      </w:r>
      <w:r w:rsidR="00A50D75">
        <w:rPr>
          <w:lang w:val="en-US"/>
        </w:rPr>
        <w:t xml:space="preserve">cahier des clauses </w:t>
      </w:r>
      <w:proofErr w:type="spellStart"/>
      <w:r w:rsidR="00A50D75">
        <w:rPr>
          <w:lang w:val="en-US"/>
        </w:rPr>
        <w:t>administratives</w:t>
      </w:r>
      <w:proofErr w:type="spellEnd"/>
      <w:r w:rsidR="00A50D75">
        <w:rPr>
          <w:lang w:val="en-US"/>
        </w:rPr>
        <w:t xml:space="preserve"> </w:t>
      </w:r>
      <w:proofErr w:type="spellStart"/>
      <w:r w:rsidR="00A50D75">
        <w:rPr>
          <w:lang w:val="en-US"/>
        </w:rPr>
        <w:t>générales</w:t>
      </w:r>
      <w:proofErr w:type="spellEnd"/>
      <w:r w:rsidR="00A50D75">
        <w:rPr>
          <w:lang w:val="en-US"/>
        </w:rPr>
        <w:t xml:space="preserve"> (</w:t>
      </w:r>
      <w:r w:rsidRPr="001A0C29">
        <w:rPr>
          <w:lang w:val="en-US"/>
        </w:rPr>
        <w:t>C</w:t>
      </w:r>
      <w:r w:rsidR="00A50D75">
        <w:rPr>
          <w:lang w:val="en-US"/>
        </w:rPr>
        <w:t>.</w:t>
      </w:r>
      <w:r w:rsidRPr="001A0C29">
        <w:rPr>
          <w:lang w:val="en-US"/>
        </w:rPr>
        <w:t>C</w:t>
      </w:r>
      <w:r w:rsidR="00A50D75">
        <w:rPr>
          <w:lang w:val="en-US"/>
        </w:rPr>
        <w:t>.</w:t>
      </w:r>
      <w:r w:rsidRPr="001A0C29">
        <w:rPr>
          <w:lang w:val="en-US"/>
        </w:rPr>
        <w:t>A</w:t>
      </w:r>
      <w:r w:rsidR="00A50D75">
        <w:rPr>
          <w:lang w:val="en-US"/>
        </w:rPr>
        <w:t>.</w:t>
      </w:r>
      <w:r w:rsidRPr="001A0C29">
        <w:rPr>
          <w:lang w:val="en-US"/>
        </w:rPr>
        <w:t>G</w:t>
      </w:r>
      <w:r w:rsidR="00A50D75">
        <w:rPr>
          <w:lang w:val="en-US"/>
        </w:rPr>
        <w:t>)</w:t>
      </w:r>
      <w:r w:rsidRPr="001A0C29">
        <w:rPr>
          <w:lang w:val="en-US"/>
        </w:rPr>
        <w:t xml:space="preserve"> applicable aux </w:t>
      </w:r>
      <w:proofErr w:type="spellStart"/>
      <w:r w:rsidRPr="001A0C29">
        <w:rPr>
          <w:lang w:val="en-US"/>
        </w:rPr>
        <w:t>marchés</w:t>
      </w:r>
      <w:proofErr w:type="spellEnd"/>
      <w:r w:rsidRPr="001A0C29">
        <w:rPr>
          <w:lang w:val="en-US"/>
        </w:rPr>
        <w:t xml:space="preserve"> publics de </w:t>
      </w:r>
      <w:proofErr w:type="spellStart"/>
      <w:r w:rsidRPr="001A0C29">
        <w:rPr>
          <w:lang w:val="en-US"/>
        </w:rPr>
        <w:t>travaux</w:t>
      </w:r>
      <w:proofErr w:type="spellEnd"/>
      <w:r w:rsidRPr="001A0C29">
        <w:rPr>
          <w:lang w:val="en-US"/>
        </w:rPr>
        <w:t xml:space="preserve"> </w:t>
      </w:r>
      <w:proofErr w:type="spellStart"/>
      <w:r w:rsidRPr="001A0C29">
        <w:rPr>
          <w:lang w:val="en-US"/>
        </w:rPr>
        <w:t>approuvé</w:t>
      </w:r>
      <w:proofErr w:type="spellEnd"/>
      <w:r w:rsidRPr="001A0C29">
        <w:rPr>
          <w:lang w:val="en-US"/>
        </w:rPr>
        <w:t xml:space="preserve"> par </w:t>
      </w:r>
      <w:proofErr w:type="spellStart"/>
      <w:r w:rsidRPr="001A0C29">
        <w:rPr>
          <w:lang w:val="en-US"/>
        </w:rPr>
        <w:t>l’arrêté</w:t>
      </w:r>
      <w:proofErr w:type="spellEnd"/>
      <w:r w:rsidRPr="001A0C29">
        <w:rPr>
          <w:lang w:val="en-US"/>
        </w:rPr>
        <w:t xml:space="preserve"> du 31 mars 2021 (</w:t>
      </w:r>
      <w:proofErr w:type="spellStart"/>
      <w:r w:rsidRPr="001A0C29">
        <w:rPr>
          <w:lang w:val="en-US"/>
        </w:rPr>
        <w:t>publié</w:t>
      </w:r>
      <w:proofErr w:type="spellEnd"/>
      <w:r w:rsidRPr="001A0C29">
        <w:rPr>
          <w:lang w:val="en-US"/>
        </w:rPr>
        <w:t xml:space="preserve"> au JO du 1er </w:t>
      </w:r>
      <w:proofErr w:type="spellStart"/>
      <w:r w:rsidRPr="001A0C29">
        <w:rPr>
          <w:lang w:val="en-US"/>
        </w:rPr>
        <w:t>avril</w:t>
      </w:r>
      <w:proofErr w:type="spellEnd"/>
      <w:r w:rsidRPr="001A0C29">
        <w:rPr>
          <w:lang w:val="en-US"/>
        </w:rPr>
        <w:t xml:space="preserve"> 2021) </w:t>
      </w:r>
      <w:proofErr w:type="spellStart"/>
      <w:r w:rsidRPr="001A0C29">
        <w:rPr>
          <w:lang w:val="en-US"/>
        </w:rPr>
        <w:t>modifié</w:t>
      </w:r>
      <w:proofErr w:type="spellEnd"/>
      <w:r w:rsidRPr="001A0C29">
        <w:rPr>
          <w:lang w:val="en-US"/>
        </w:rPr>
        <w:t>,</w:t>
      </w:r>
    </w:p>
    <w:p w:rsidR="001A0C29" w:rsidRPr="00CD185D" w:rsidRDefault="001A0C29" w:rsidP="001A0C29">
      <w:pPr>
        <w:tabs>
          <w:tab w:val="left" w:pos="851"/>
        </w:tabs>
        <w:spacing w:before="120"/>
        <w:ind w:left="1135" w:hanging="284"/>
        <w:jc w:val="both"/>
        <w:rPr>
          <w:lang w:val="en-US"/>
        </w:rPr>
      </w:pPr>
      <w:r w:rsidRPr="001A0C29">
        <w:fldChar w:fldCharType="begin">
          <w:ffData>
            <w:name w:val=""/>
            <w:enabled/>
            <w:calcOnExit w:val="0"/>
            <w:checkBox>
              <w:size w:val="20"/>
              <w:default w:val="1"/>
            </w:checkBox>
          </w:ffData>
        </w:fldChar>
      </w:r>
      <w:r w:rsidRPr="001A0C29">
        <w:instrText xml:space="preserve"> FORMCHECKBOX </w:instrText>
      </w:r>
      <w:r w:rsidR="00EC1E2C">
        <w:fldChar w:fldCharType="separate"/>
      </w:r>
      <w:r w:rsidRPr="001A0C29">
        <w:rPr>
          <w:lang w:val="en-US"/>
        </w:rPr>
        <w:fldChar w:fldCharType="end"/>
      </w:r>
      <w:r>
        <w:rPr>
          <w:lang w:val="en-US"/>
        </w:rPr>
        <w:t xml:space="preserve"> </w:t>
      </w:r>
      <w:r w:rsidRPr="001A0C29">
        <w:rPr>
          <w:lang w:val="en-US"/>
        </w:rPr>
        <w:t xml:space="preserve">Le cahier des clauses techniques </w:t>
      </w:r>
      <w:proofErr w:type="spellStart"/>
      <w:r w:rsidR="00A50D75">
        <w:rPr>
          <w:lang w:val="en-US"/>
        </w:rPr>
        <w:t>générales</w:t>
      </w:r>
      <w:proofErr w:type="spellEnd"/>
      <w:r w:rsidR="00A50D75">
        <w:rPr>
          <w:lang w:val="en-US"/>
        </w:rPr>
        <w:t xml:space="preserve"> (C.C.T.G.) applicable</w:t>
      </w:r>
      <w:r w:rsidRPr="001A0C29">
        <w:rPr>
          <w:lang w:val="en-US"/>
        </w:rPr>
        <w:t xml:space="preserve"> </w:t>
      </w:r>
      <w:r w:rsidR="00A50D75">
        <w:rPr>
          <w:lang w:val="en-US"/>
        </w:rPr>
        <w:t xml:space="preserve">aux </w:t>
      </w:r>
      <w:proofErr w:type="spellStart"/>
      <w:r w:rsidR="00A50D75">
        <w:rPr>
          <w:lang w:val="en-US"/>
        </w:rPr>
        <w:t>marchés</w:t>
      </w:r>
      <w:proofErr w:type="spellEnd"/>
      <w:r w:rsidR="00A50D75">
        <w:rPr>
          <w:lang w:val="en-US"/>
        </w:rPr>
        <w:t xml:space="preserve"> publics de </w:t>
      </w:r>
      <w:proofErr w:type="spellStart"/>
      <w:r w:rsidR="00A50D75">
        <w:rPr>
          <w:lang w:val="en-US"/>
        </w:rPr>
        <w:t>travaux</w:t>
      </w:r>
      <w:proofErr w:type="spellEnd"/>
      <w:r w:rsidR="00A50D75">
        <w:rPr>
          <w:lang w:val="en-U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rPr>
          <w:rFonts w:ascii="Arial" w:hAnsi="Arial" w:cs="Arial"/>
        </w:rPr>
        <w:t xml:space="preserve"> engage la société ……………………… sur la base de son offre ;</w:t>
      </w:r>
    </w:p>
    <w:p w:rsidR="009B1CD0" w:rsidRDefault="009B1CD0" w:rsidP="001A0C2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4C5755" w:rsidRDefault="009B1CD0" w:rsidP="00CF28CB">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2C2CA3" w:rsidRDefault="004755F1" w:rsidP="00CF28CB">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C1E2C">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w:t>
      </w:r>
      <w:r w:rsidR="00CF28CB">
        <w:rPr>
          <w:rFonts w:ascii="Arial" w:hAnsi="Arial" w:cs="Arial"/>
        </w:rPr>
        <w:t>ère jointe au présent document.</w:t>
      </w:r>
    </w:p>
    <w:p w:rsidR="00CF28CB" w:rsidRDefault="00CF28CB" w:rsidP="009B45B9">
      <w:pPr>
        <w:tabs>
          <w:tab w:val="left" w:pos="851"/>
          <w:tab w:val="left" w:pos="6237"/>
        </w:tabs>
        <w:rPr>
          <w:rFonts w:ascii="Arial" w:hAnsi="Arial" w:cs="Arial"/>
        </w:rPr>
      </w:pPr>
    </w:p>
    <w:p w:rsidR="00CF28CB" w:rsidRDefault="00CF28CB"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Tr="00CF28C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CF28C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CF28CB">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CF28CB">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C1E2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C1E2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w:t>
      </w:r>
      <w:r w:rsidR="00447080">
        <w:rPr>
          <w:rFonts w:ascii="Arial" w:hAnsi="Arial" w:cs="Arial"/>
        </w:rPr>
        <w:t xml:space="preserve">estimative </w:t>
      </w:r>
      <w:r>
        <w:rPr>
          <w:rFonts w:ascii="Arial" w:hAnsi="Arial" w:cs="Arial"/>
        </w:rPr>
        <w:t xml:space="preserve">du marché </w:t>
      </w:r>
      <w:r w:rsidR="00FE48C9">
        <w:rPr>
          <w:rFonts w:ascii="Arial" w:hAnsi="Arial" w:cs="Arial"/>
        </w:rPr>
        <w:t>public</w:t>
      </w:r>
      <w:r w:rsidR="001A0C29">
        <w:rPr>
          <w:rFonts w:ascii="Arial" w:hAnsi="Arial" w:cs="Arial"/>
        </w:rPr>
        <w:t xml:space="preserve"> est de </w:t>
      </w:r>
      <w:r w:rsidR="002D2AE4">
        <w:rPr>
          <w:rFonts w:ascii="Arial" w:hAnsi="Arial" w:cs="Arial"/>
        </w:rPr>
        <w:t>145</w:t>
      </w:r>
      <w:r>
        <w:rPr>
          <w:rFonts w:ascii="Arial" w:hAnsi="Arial" w:cs="Arial"/>
        </w:rPr>
        <w:t xml:space="preserve"> jours à compter de :</w:t>
      </w:r>
    </w:p>
    <w:p w:rsidR="009B1CD0" w:rsidRDefault="00844DAA" w:rsidP="009B45B9">
      <w:pPr>
        <w:tabs>
          <w:tab w:val="left" w:pos="851"/>
        </w:tabs>
        <w:spacing w:before="120"/>
        <w:ind w:left="567"/>
        <w:jc w:val="both"/>
      </w:pPr>
      <w:r>
        <w:tab/>
      </w:r>
      <w:r w:rsidR="001A0C29">
        <w:fldChar w:fldCharType="begin">
          <w:ffData>
            <w:name w:val=""/>
            <w:enabled/>
            <w:calcOnExit w:val="0"/>
            <w:checkBox>
              <w:size w:val="20"/>
              <w:default w:val="0"/>
            </w:checkBox>
          </w:ffData>
        </w:fldChar>
      </w:r>
      <w:r w:rsidR="001A0C29">
        <w:instrText xml:space="preserve"> FORMCHECKBOX </w:instrText>
      </w:r>
      <w:r w:rsidR="00EC1E2C">
        <w:fldChar w:fldCharType="separate"/>
      </w:r>
      <w:r w:rsidR="001A0C29">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1A0C29">
        <w:fldChar w:fldCharType="begin">
          <w:ffData>
            <w:name w:val=""/>
            <w:enabled/>
            <w:calcOnExit w:val="0"/>
            <w:checkBox>
              <w:size w:val="20"/>
              <w:default w:val="1"/>
            </w:checkBox>
          </w:ffData>
        </w:fldChar>
      </w:r>
      <w:r w:rsidR="001A0C29">
        <w:instrText xml:space="preserve"> FORMCHECKBOX </w:instrText>
      </w:r>
      <w:r w:rsidR="00EC1E2C">
        <w:fldChar w:fldCharType="separate"/>
      </w:r>
      <w:r w:rsidR="001A0C29">
        <w:fldChar w:fldCharType="end"/>
      </w:r>
      <w:r w:rsidR="009B1CD0">
        <w:rPr>
          <w:rFonts w:ascii="Arial" w:hAnsi="Arial" w:cs="Arial"/>
        </w:rPr>
        <w:tab/>
        <w:t xml:space="preserve">la date de </w:t>
      </w:r>
      <w:r w:rsidR="001A0C29">
        <w:rPr>
          <w:rFonts w:ascii="Arial" w:hAnsi="Arial" w:cs="Arial"/>
        </w:rPr>
        <w:t>début d’exécution indiquée dans</w:t>
      </w:r>
      <w:r w:rsidR="009B1CD0">
        <w:rPr>
          <w:rFonts w:ascii="Arial" w:hAnsi="Arial" w:cs="Arial"/>
        </w:rPr>
        <w:t xml:space="preserve"> l’ordre de service ;</w:t>
      </w:r>
    </w:p>
    <w:p w:rsidR="009B1CD0" w:rsidRDefault="00844DAA" w:rsidP="009B45B9">
      <w:pPr>
        <w:tabs>
          <w:tab w:val="left" w:pos="851"/>
        </w:tabs>
        <w:spacing w:before="120"/>
        <w:ind w:left="1134" w:hanging="567"/>
        <w:jc w:val="both"/>
        <w:rPr>
          <w:rFonts w:ascii="Arial" w:hAnsi="Arial" w:cs="Arial"/>
          <w:b/>
        </w:rPr>
      </w:pPr>
      <w:r>
        <w:tab/>
      </w:r>
      <w:r w:rsidR="00EF51EF">
        <w:fldChar w:fldCharType="begin">
          <w:ffData>
            <w:name w:val=""/>
            <w:enabled/>
            <w:calcOnExit w:val="0"/>
            <w:checkBox>
              <w:size w:val="20"/>
              <w:default w:val="0"/>
            </w:checkBox>
          </w:ffData>
        </w:fldChar>
      </w:r>
      <w:r w:rsidR="00EF51EF">
        <w:instrText xml:space="preserve"> FORMCHECKBOX </w:instrText>
      </w:r>
      <w:r w:rsidR="00EC1E2C">
        <w:fldChar w:fldCharType="separate"/>
      </w:r>
      <w:r w:rsidR="00EF51EF">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w:t>
      </w:r>
      <w:r w:rsidR="004755F1">
        <w:rPr>
          <w:rFonts w:ascii="Arial" w:hAnsi="Arial" w:cs="Arial"/>
        </w:rPr>
        <w:t>ie</w:t>
      </w:r>
      <w:r w:rsidR="00EF51EF">
        <w:rPr>
          <w:rFonts w:ascii="Arial" w:hAnsi="Arial" w:cs="Arial"/>
        </w:rPr>
        <w:t>ure à la date de notification </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50D75">
        <w:fldChar w:fldCharType="begin">
          <w:ffData>
            <w:name w:val=""/>
            <w:enabled/>
            <w:calcOnExit w:val="0"/>
            <w:checkBox>
              <w:size w:val="20"/>
              <w:default w:val="1"/>
            </w:checkBox>
          </w:ffData>
        </w:fldChar>
      </w:r>
      <w:r w:rsidR="00A50D75">
        <w:instrText xml:space="preserve"> FORMCHECKBOX </w:instrText>
      </w:r>
      <w:r w:rsidR="00EC1E2C">
        <w:fldChar w:fldCharType="separate"/>
      </w:r>
      <w:r w:rsidR="00A50D75">
        <w:fldChar w:fldCharType="end"/>
      </w:r>
      <w:r>
        <w:tab/>
      </w:r>
      <w:r w:rsidR="009D661E">
        <w:t>Non</w:t>
      </w:r>
      <w:r>
        <w:tab/>
      </w:r>
      <w:r>
        <w:tab/>
      </w:r>
      <w:r>
        <w:tab/>
      </w:r>
      <w:r w:rsidR="00A50D75">
        <w:fldChar w:fldCharType="begin">
          <w:ffData>
            <w:name w:val=""/>
            <w:enabled/>
            <w:calcOnExit w:val="0"/>
            <w:checkBox>
              <w:size w:val="20"/>
              <w:default w:val="0"/>
            </w:checkBox>
          </w:ffData>
        </w:fldChar>
      </w:r>
      <w:r w:rsidR="00A50D75">
        <w:instrText xml:space="preserve"> FORMCHECKBOX </w:instrText>
      </w:r>
      <w:r w:rsidR="00EC1E2C">
        <w:fldChar w:fldCharType="separate"/>
      </w:r>
      <w:r w:rsidR="00A50D75">
        <w:fldChar w:fldCharType="end"/>
      </w:r>
      <w:r>
        <w:tab/>
      </w:r>
      <w:r w:rsidR="009D661E">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1A0C29" w:rsidRDefault="004755F1" w:rsidP="001A0C29">
      <w:pPr>
        <w:numPr>
          <w:ilvl w:val="0"/>
          <w:numId w:val="2"/>
        </w:numPr>
        <w:tabs>
          <w:tab w:val="left" w:pos="426"/>
          <w:tab w:val="left" w:pos="851"/>
        </w:tabs>
        <w:spacing w:before="120"/>
        <w:ind w:left="924" w:hanging="357"/>
        <w:jc w:val="both"/>
        <w:rPr>
          <w:rFonts w:ascii="Arial" w:hAnsi="Arial" w:cs="Arial"/>
          <w:b/>
        </w:rPr>
      </w:pPr>
      <w:r w:rsidRPr="001A0C29">
        <w:rPr>
          <w:rFonts w:ascii="Arial" w:hAnsi="Arial" w:cs="Arial"/>
        </w:rPr>
        <w:t>Durée de</w:t>
      </w:r>
      <w:r w:rsidR="00192ECA" w:rsidRPr="001A0C29">
        <w:rPr>
          <w:rFonts w:ascii="Arial" w:hAnsi="Arial" w:cs="Arial"/>
        </w:rPr>
        <w:t xml:space="preserve">s reconductions : </w:t>
      </w:r>
    </w:p>
    <w:p w:rsidR="001A0C29" w:rsidRDefault="001A0C29" w:rsidP="001A0C29">
      <w:pPr>
        <w:tabs>
          <w:tab w:val="left" w:pos="426"/>
          <w:tab w:val="left" w:pos="851"/>
        </w:tabs>
        <w:spacing w:before="120"/>
        <w:jc w:val="both"/>
        <w:rPr>
          <w:rFonts w:ascii="Arial" w:hAnsi="Arial" w:cs="Arial"/>
          <w:b/>
        </w:rPr>
      </w:pPr>
    </w:p>
    <w:p w:rsidR="00A50D75" w:rsidRDefault="00A50D75" w:rsidP="001A0C29">
      <w:pPr>
        <w:tabs>
          <w:tab w:val="left" w:pos="426"/>
          <w:tab w:val="left" w:pos="851"/>
        </w:tabs>
        <w:spacing w:before="120"/>
        <w:jc w:val="both"/>
        <w:rPr>
          <w:rFonts w:ascii="Arial" w:hAnsi="Arial" w:cs="Arial"/>
          <w:b/>
        </w:rPr>
      </w:pPr>
    </w:p>
    <w:p w:rsidR="00A50D75" w:rsidRDefault="00A50D75" w:rsidP="001A0C29">
      <w:pPr>
        <w:tabs>
          <w:tab w:val="left" w:pos="426"/>
          <w:tab w:val="left" w:pos="851"/>
        </w:tabs>
        <w:spacing w:before="120"/>
        <w:jc w:val="both"/>
        <w:rPr>
          <w:rFonts w:ascii="Arial" w:hAnsi="Arial" w:cs="Arial"/>
          <w:b/>
        </w:rPr>
      </w:pPr>
    </w:p>
    <w:p w:rsidR="00A50D75" w:rsidRPr="001A0C29" w:rsidRDefault="00A50D75" w:rsidP="001A0C29">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1A0C29" w:rsidRDefault="001A0C29" w:rsidP="006C4338">
      <w:pPr>
        <w:tabs>
          <w:tab w:val="left" w:pos="851"/>
        </w:tabs>
        <w:jc w:val="both"/>
      </w:pPr>
    </w:p>
    <w:p w:rsidR="00332B12" w:rsidRPr="00A50D75"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F28CB" w:rsidRDefault="00CF28CB"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Default="009D661E" w:rsidP="00A50D75">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1E2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C1E2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1A0C29" w:rsidRDefault="001A0C29"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Pr="00A50D75" w:rsidRDefault="008B2A38" w:rsidP="00A50D75">
            <w:pPr>
              <w:tabs>
                <w:tab w:val="left" w:pos="-142"/>
                <w:tab w:val="left" w:pos="851"/>
                <w:tab w:val="left" w:pos="4111"/>
              </w:tabs>
              <w:jc w:val="both"/>
              <w:rPr>
                <w:rFonts w:ascii="Arial" w:hAnsi="Arial" w:cs="Arial"/>
                <w:b/>
                <w:bCs/>
                <w:sz w:val="22"/>
                <w:szCs w:val="22"/>
              </w:rPr>
            </w:pPr>
            <w:r w:rsidRPr="00A50D75">
              <w:rPr>
                <w:rFonts w:ascii="Arial" w:hAnsi="Arial" w:cs="Arial"/>
                <w:b/>
                <w:bCs/>
                <w:sz w:val="22"/>
                <w:szCs w:val="22"/>
              </w:rPr>
              <w:lastRenderedPageBreak/>
              <w:br w:type="page"/>
            </w:r>
            <w:r w:rsidR="009B1CD0" w:rsidRPr="00A50D75">
              <w:rPr>
                <w:rFonts w:ascii="Arial" w:hAnsi="Arial" w:cs="Arial"/>
                <w:b/>
                <w:bCs/>
                <w:sz w:val="22"/>
                <w:szCs w:val="22"/>
              </w:rPr>
              <w:t xml:space="preserve">D - Identification </w:t>
            </w:r>
            <w:r w:rsidR="001C40C0" w:rsidRPr="00A50D75">
              <w:rPr>
                <w:rFonts w:ascii="Arial" w:hAnsi="Arial" w:cs="Arial"/>
                <w:b/>
                <w:bCs/>
                <w:sz w:val="22"/>
                <w:szCs w:val="22"/>
              </w:rPr>
              <w:t>et signature de l’acheteur</w:t>
            </w:r>
          </w:p>
        </w:tc>
      </w:tr>
    </w:tbl>
    <w:p w:rsidR="009B1CD0" w:rsidRDefault="009B1CD0" w:rsidP="006C4338">
      <w:pPr>
        <w:tabs>
          <w:tab w:val="left" w:pos="851"/>
        </w:tabs>
      </w:pPr>
    </w:p>
    <w:p w:rsidR="009B1CD0" w:rsidRPr="00CF28CB" w:rsidRDefault="009B1CD0" w:rsidP="00CF28C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9B1CD0" w:rsidRDefault="00192ECA" w:rsidP="006F3DF9">
      <w:pPr>
        <w:pStyle w:val="En-tte"/>
        <w:tabs>
          <w:tab w:val="clear" w:pos="4536"/>
          <w:tab w:val="clear" w:pos="9072"/>
          <w:tab w:val="left" w:pos="851"/>
        </w:tabs>
        <w:jc w:val="both"/>
        <w:rPr>
          <w:rFonts w:ascii="Arial" w:hAnsi="Arial" w:cs="Arial"/>
        </w:rPr>
      </w:pPr>
      <w:r>
        <w:rPr>
          <w:rFonts w:ascii="Arial" w:hAnsi="Arial" w:cs="Arial"/>
        </w:rPr>
        <w:t>Le Centre Hospitalier Le Vinatier</w:t>
      </w:r>
    </w:p>
    <w:p w:rsidR="009B1CD0" w:rsidRDefault="009B1CD0" w:rsidP="005846FB">
      <w:pPr>
        <w:pStyle w:val="En-tte"/>
        <w:tabs>
          <w:tab w:val="clear" w:pos="4536"/>
          <w:tab w:val="clear" w:pos="9072"/>
          <w:tab w:val="left" w:pos="851"/>
        </w:tabs>
        <w:jc w:val="both"/>
        <w:rPr>
          <w:rFonts w:ascii="Arial" w:hAnsi="Arial" w:cs="Arial"/>
        </w:rPr>
      </w:pPr>
    </w:p>
    <w:p w:rsidR="00A50D75" w:rsidRDefault="00A50D75"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192ECA" w:rsidP="00934503">
      <w:pPr>
        <w:tabs>
          <w:tab w:val="left" w:pos="851"/>
        </w:tabs>
        <w:jc w:val="both"/>
        <w:rPr>
          <w:rFonts w:ascii="Arial" w:hAnsi="Arial" w:cs="Arial"/>
        </w:rPr>
      </w:pPr>
      <w:r>
        <w:rPr>
          <w:rFonts w:ascii="Arial" w:hAnsi="Arial" w:cs="Arial"/>
        </w:rPr>
        <w:t>Le Directeur du Centre Hospitalier Le Vinatier</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192ECA" w:rsidRDefault="00192ECA" w:rsidP="00192ECA">
      <w:pPr>
        <w:tabs>
          <w:tab w:val="left" w:pos="851"/>
        </w:tabs>
        <w:jc w:val="both"/>
        <w:rPr>
          <w:rFonts w:ascii="Arial" w:hAnsi="Arial" w:cs="Arial"/>
        </w:rPr>
      </w:pPr>
      <w:r>
        <w:rPr>
          <w:rFonts w:ascii="Arial" w:hAnsi="Arial" w:cs="Arial"/>
        </w:rPr>
        <w:t>Le Directeur du Centre Hospitalier Le Vinatier</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1C40C0" w:rsidRDefault="001C40C0" w:rsidP="00CF28CB">
      <w:pPr>
        <w:pStyle w:val="fcase2metab"/>
        <w:ind w:left="0" w:firstLine="0"/>
        <w:rPr>
          <w:rFonts w:ascii="Arial" w:hAnsi="Arial" w:cs="Arial"/>
        </w:rPr>
      </w:pPr>
    </w:p>
    <w:p w:rsidR="00192ECA" w:rsidRDefault="00192ECA" w:rsidP="00CF28CB">
      <w:pPr>
        <w:pStyle w:val="fcase2metab"/>
        <w:ind w:left="0" w:firstLine="0"/>
        <w:rPr>
          <w:rFonts w:ascii="Arial" w:hAnsi="Arial" w:cs="Arial"/>
        </w:rPr>
      </w:pPr>
      <w:r>
        <w:rPr>
          <w:rFonts w:ascii="Arial" w:hAnsi="Arial" w:cs="Arial"/>
        </w:rPr>
        <w:t xml:space="preserve">Trésorerie </w:t>
      </w:r>
      <w:r w:rsidR="00CF28CB">
        <w:rPr>
          <w:rFonts w:ascii="Arial" w:hAnsi="Arial" w:cs="Arial"/>
        </w:rPr>
        <w:t>hospitalière de la Métropole de Lyon</w:t>
      </w:r>
    </w:p>
    <w:p w:rsidR="00CF28CB" w:rsidRDefault="00CF28CB" w:rsidP="00CF28CB">
      <w:pPr>
        <w:pStyle w:val="fcase2metab"/>
        <w:ind w:left="0" w:firstLine="0"/>
        <w:rPr>
          <w:rFonts w:ascii="Arial" w:hAnsi="Arial" w:cs="Arial"/>
        </w:rPr>
      </w:pPr>
      <w:r>
        <w:rPr>
          <w:rFonts w:ascii="Arial" w:hAnsi="Arial" w:cs="Arial"/>
        </w:rPr>
        <w:t>3, Quai des Célestins</w:t>
      </w:r>
    </w:p>
    <w:p w:rsidR="00CF28CB" w:rsidRDefault="00CF28CB" w:rsidP="00CF28CB">
      <w:pPr>
        <w:pStyle w:val="fcase2metab"/>
        <w:ind w:left="0" w:firstLine="0"/>
        <w:rPr>
          <w:rFonts w:ascii="Arial" w:hAnsi="Arial" w:cs="Arial"/>
        </w:rPr>
      </w:pPr>
      <w:r>
        <w:rPr>
          <w:rFonts w:ascii="Arial" w:hAnsi="Arial" w:cs="Arial"/>
        </w:rPr>
        <w:t>69002 LYON</w:t>
      </w:r>
    </w:p>
    <w:p w:rsidR="00192ECA" w:rsidRDefault="00192ECA"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1A0C29">
        <w:rPr>
          <w:rFonts w:ascii="Arial" w:hAnsi="Arial" w:cs="Arial"/>
        </w:rPr>
        <w:t>BRON</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1A0C29" w:rsidP="009B45B9">
      <w:pPr>
        <w:tabs>
          <w:tab w:val="left" w:pos="851"/>
        </w:tabs>
        <w:ind w:left="6804"/>
        <w:jc w:val="both"/>
        <w:rPr>
          <w:rFonts w:ascii="Arial" w:hAnsi="Arial" w:cs="Arial"/>
          <w:i/>
          <w:sz w:val="18"/>
          <w:szCs w:val="18"/>
        </w:rPr>
      </w:pPr>
      <w:r>
        <w:rPr>
          <w:rFonts w:ascii="Arial" w:hAnsi="Arial" w:cs="Arial"/>
        </w:rPr>
        <w:t xml:space="preserve">    </w:t>
      </w:r>
      <w:r w:rsidR="009B1CD0">
        <w:rPr>
          <w:rFonts w:ascii="Arial" w:hAnsi="Arial" w:cs="Arial"/>
        </w:rPr>
        <w:t>Signature</w:t>
      </w:r>
    </w:p>
    <w:p w:rsidR="009B1CD0" w:rsidRDefault="00CF28CB" w:rsidP="009B45B9">
      <w:pPr>
        <w:tabs>
          <w:tab w:val="left" w:pos="851"/>
        </w:tabs>
        <w:ind w:left="4820"/>
        <w:jc w:val="center"/>
        <w:rPr>
          <w:rFonts w:ascii="Arial" w:hAnsi="Arial" w:cs="Arial"/>
          <w:i/>
          <w:sz w:val="18"/>
          <w:szCs w:val="18"/>
        </w:rPr>
      </w:pPr>
      <w:r>
        <w:rPr>
          <w:rFonts w:ascii="Arial" w:hAnsi="Arial" w:cs="Arial"/>
          <w:i/>
          <w:sz w:val="18"/>
          <w:szCs w:val="18"/>
        </w:rPr>
        <w:t>Le Directeur du CH LE VINATIER</w:t>
      </w:r>
    </w:p>
    <w:p w:rsidR="00CF28CB" w:rsidRDefault="00CF28CB" w:rsidP="009B45B9">
      <w:pPr>
        <w:tabs>
          <w:tab w:val="left" w:pos="851"/>
        </w:tabs>
        <w:ind w:left="4820"/>
        <w:jc w:val="center"/>
      </w:pPr>
      <w:r>
        <w:rPr>
          <w:rFonts w:ascii="Arial" w:hAnsi="Arial" w:cs="Arial"/>
          <w:i/>
          <w:sz w:val="18"/>
          <w:szCs w:val="18"/>
        </w:rPr>
        <w:t>Pascal MARIOTTI</w:t>
      </w:r>
    </w:p>
    <w:p w:rsidR="009B1CD0" w:rsidRDefault="009B1CD0"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0C1" w:rsidRDefault="007670C1">
      <w:r>
        <w:separator/>
      </w:r>
    </w:p>
  </w:endnote>
  <w:endnote w:type="continuationSeparator" w:id="0">
    <w:p w:rsidR="007670C1" w:rsidRDefault="0076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447080" w:rsidP="00FE48C9">
          <w:pPr>
            <w:jc w:val="center"/>
            <w:rPr>
              <w:rFonts w:ascii="Arial" w:hAnsi="Arial" w:cs="Arial"/>
              <w:b/>
            </w:rPr>
          </w:pPr>
          <w:r>
            <w:rPr>
              <w:rFonts w:ascii="Arial" w:hAnsi="Arial" w:cs="Arial"/>
              <w:b/>
            </w:rPr>
            <w:t>Marché n°</w:t>
          </w:r>
          <w:r w:rsidR="001A0C29">
            <w:rPr>
              <w:rFonts w:ascii="Arial" w:hAnsi="Arial" w:cs="Arial"/>
              <w:b/>
            </w:rPr>
            <w:t>24019</w:t>
          </w:r>
          <w:r>
            <w:rPr>
              <w:rFonts w:ascii="Arial" w:hAnsi="Arial" w:cs="Arial"/>
              <w:b/>
            </w:rPr>
            <w:t>4</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1E2C">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1A0C29">
          <w:pPr>
            <w:jc w:val="center"/>
          </w:pPr>
          <w:r>
            <w:rPr>
              <w:rStyle w:val="Numrodepage"/>
              <w:rFonts w:cs="Arial"/>
              <w:b/>
            </w:rPr>
            <w:t>5</w:t>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0C1" w:rsidRDefault="007670C1">
      <w:r>
        <w:separator/>
      </w:r>
    </w:p>
  </w:footnote>
  <w:footnote w:type="continuationSeparator" w:id="0">
    <w:p w:rsidR="007670C1" w:rsidRDefault="007670C1">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2EF1"/>
    <w:rsid w:val="00067F94"/>
    <w:rsid w:val="000911F8"/>
    <w:rsid w:val="000A2E05"/>
    <w:rsid w:val="000B27A6"/>
    <w:rsid w:val="000E0020"/>
    <w:rsid w:val="001273FE"/>
    <w:rsid w:val="00156924"/>
    <w:rsid w:val="00166B56"/>
    <w:rsid w:val="00174505"/>
    <w:rsid w:val="00177D57"/>
    <w:rsid w:val="00192ECA"/>
    <w:rsid w:val="001A0C29"/>
    <w:rsid w:val="001C40C0"/>
    <w:rsid w:val="001C733C"/>
    <w:rsid w:val="0021527A"/>
    <w:rsid w:val="0021797C"/>
    <w:rsid w:val="00225A1A"/>
    <w:rsid w:val="0026242D"/>
    <w:rsid w:val="002904AF"/>
    <w:rsid w:val="002C2CA3"/>
    <w:rsid w:val="002C4B3E"/>
    <w:rsid w:val="002C79D6"/>
    <w:rsid w:val="002D2AE4"/>
    <w:rsid w:val="002E56C1"/>
    <w:rsid w:val="00332B12"/>
    <w:rsid w:val="00354C04"/>
    <w:rsid w:val="00385E76"/>
    <w:rsid w:val="003A7270"/>
    <w:rsid w:val="0040503B"/>
    <w:rsid w:val="0043706E"/>
    <w:rsid w:val="0044597F"/>
    <w:rsid w:val="0044608E"/>
    <w:rsid w:val="00447080"/>
    <w:rsid w:val="004755F1"/>
    <w:rsid w:val="004A7169"/>
    <w:rsid w:val="004C5755"/>
    <w:rsid w:val="004E75A6"/>
    <w:rsid w:val="00514DAF"/>
    <w:rsid w:val="005256C1"/>
    <w:rsid w:val="00532EC7"/>
    <w:rsid w:val="00541CA3"/>
    <w:rsid w:val="005546A9"/>
    <w:rsid w:val="00556526"/>
    <w:rsid w:val="00571585"/>
    <w:rsid w:val="005824AE"/>
    <w:rsid w:val="005846FB"/>
    <w:rsid w:val="005A05C1"/>
    <w:rsid w:val="005A2A59"/>
    <w:rsid w:val="005A4A3B"/>
    <w:rsid w:val="005A4CB5"/>
    <w:rsid w:val="005B2316"/>
    <w:rsid w:val="005F0DCE"/>
    <w:rsid w:val="0061068C"/>
    <w:rsid w:val="0064560F"/>
    <w:rsid w:val="00660727"/>
    <w:rsid w:val="00662A86"/>
    <w:rsid w:val="00662EA1"/>
    <w:rsid w:val="00673062"/>
    <w:rsid w:val="00691076"/>
    <w:rsid w:val="006A37B0"/>
    <w:rsid w:val="006B5057"/>
    <w:rsid w:val="006C4338"/>
    <w:rsid w:val="006D073C"/>
    <w:rsid w:val="006F3DF9"/>
    <w:rsid w:val="007060E5"/>
    <w:rsid w:val="00710FD6"/>
    <w:rsid w:val="007171DE"/>
    <w:rsid w:val="00730A78"/>
    <w:rsid w:val="00737821"/>
    <w:rsid w:val="00757151"/>
    <w:rsid w:val="007670C1"/>
    <w:rsid w:val="007677DD"/>
    <w:rsid w:val="007909E0"/>
    <w:rsid w:val="0079785C"/>
    <w:rsid w:val="007C5CF1"/>
    <w:rsid w:val="007D4001"/>
    <w:rsid w:val="007D7A65"/>
    <w:rsid w:val="007F68A6"/>
    <w:rsid w:val="0083205E"/>
    <w:rsid w:val="00840934"/>
    <w:rsid w:val="00844DAA"/>
    <w:rsid w:val="008450C7"/>
    <w:rsid w:val="008503EE"/>
    <w:rsid w:val="00876A73"/>
    <w:rsid w:val="00877419"/>
    <w:rsid w:val="008B2A38"/>
    <w:rsid w:val="00912F0B"/>
    <w:rsid w:val="009272E7"/>
    <w:rsid w:val="00930A5C"/>
    <w:rsid w:val="00934503"/>
    <w:rsid w:val="00972598"/>
    <w:rsid w:val="00983FF3"/>
    <w:rsid w:val="00987F75"/>
    <w:rsid w:val="009B1CD0"/>
    <w:rsid w:val="009B45B9"/>
    <w:rsid w:val="009C4738"/>
    <w:rsid w:val="009C7121"/>
    <w:rsid w:val="009D661E"/>
    <w:rsid w:val="00A34D04"/>
    <w:rsid w:val="00A50D75"/>
    <w:rsid w:val="00A72AD4"/>
    <w:rsid w:val="00AE76AC"/>
    <w:rsid w:val="00AE7831"/>
    <w:rsid w:val="00B02608"/>
    <w:rsid w:val="00B0289C"/>
    <w:rsid w:val="00B054DA"/>
    <w:rsid w:val="00B64D44"/>
    <w:rsid w:val="00B87564"/>
    <w:rsid w:val="00B94B1D"/>
    <w:rsid w:val="00BA44E5"/>
    <w:rsid w:val="00BD767E"/>
    <w:rsid w:val="00BE6078"/>
    <w:rsid w:val="00C23457"/>
    <w:rsid w:val="00C630AD"/>
    <w:rsid w:val="00C83930"/>
    <w:rsid w:val="00C86795"/>
    <w:rsid w:val="00C91060"/>
    <w:rsid w:val="00C911FE"/>
    <w:rsid w:val="00CA2B6F"/>
    <w:rsid w:val="00CA44F3"/>
    <w:rsid w:val="00CD185D"/>
    <w:rsid w:val="00CD46CC"/>
    <w:rsid w:val="00CE67FD"/>
    <w:rsid w:val="00CF28CB"/>
    <w:rsid w:val="00D26AD2"/>
    <w:rsid w:val="00D337D7"/>
    <w:rsid w:val="00D412FD"/>
    <w:rsid w:val="00D46BC7"/>
    <w:rsid w:val="00D55817"/>
    <w:rsid w:val="00D90A00"/>
    <w:rsid w:val="00DE2310"/>
    <w:rsid w:val="00E20DB0"/>
    <w:rsid w:val="00E47798"/>
    <w:rsid w:val="00E74C76"/>
    <w:rsid w:val="00E96FF6"/>
    <w:rsid w:val="00EA1D6A"/>
    <w:rsid w:val="00EC1E2C"/>
    <w:rsid w:val="00EF51EF"/>
    <w:rsid w:val="00F04127"/>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B14E473D-4E62-4A1A-88F7-E6C3053B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7A382-3DB6-4626-852D-18D50C46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TotalTime>
  <Pages>5</Pages>
  <Words>2106</Words>
  <Characters>11584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13663</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HAID Amel</cp:lastModifiedBy>
  <cp:revision>7</cp:revision>
  <cp:lastPrinted>2016-11-04T12:53:00Z</cp:lastPrinted>
  <dcterms:created xsi:type="dcterms:W3CDTF">2024-04-04T12:37:00Z</dcterms:created>
  <dcterms:modified xsi:type="dcterms:W3CDTF">2024-04-19T08:36:00Z</dcterms:modified>
</cp:coreProperties>
</file>